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511F5330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>miarowych, badań</w:t>
      </w:r>
      <w:r w:rsidR="00C30A25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02CA9A64" w:rsidR="001172DA" w:rsidRPr="00954474" w:rsidRDefault="00954474" w:rsidP="001172DA">
      <w:pPr>
        <w:ind w:left="0" w:firstLine="0"/>
        <w:rPr>
          <w:rFonts w:ascii="Calibri" w:hAnsi="Calibri" w:cs="Calibri"/>
          <w:sz w:val="22"/>
          <w:szCs w:val="22"/>
        </w:rPr>
      </w:pPr>
      <w:r w:rsidRPr="00954474">
        <w:rPr>
          <w:rFonts w:ascii="Calibri" w:hAnsi="Calibri" w:cs="Calibri"/>
          <w:sz w:val="22"/>
          <w:szCs w:val="22"/>
        </w:rPr>
        <w:t xml:space="preserve">„Wykonanie dokumentacji projektowych  oraz wymiana istniejących linii napowietrznych nN </w:t>
      </w:r>
      <w:r w:rsidR="00642686">
        <w:rPr>
          <w:rFonts w:ascii="Calibri" w:hAnsi="Calibri" w:cs="Calibri"/>
          <w:sz w:val="22"/>
          <w:szCs w:val="22"/>
        </w:rPr>
        <w:t>wraz z</w:t>
      </w:r>
      <w:r w:rsidR="00B00A4D">
        <w:rPr>
          <w:rFonts w:ascii="Calibri" w:hAnsi="Calibri" w:cs="Calibri"/>
          <w:sz w:val="22"/>
          <w:szCs w:val="22"/>
        </w:rPr>
        <w:t> </w:t>
      </w:r>
      <w:r w:rsidR="00642686">
        <w:rPr>
          <w:rFonts w:ascii="Calibri" w:hAnsi="Calibri" w:cs="Calibri"/>
          <w:sz w:val="22"/>
          <w:szCs w:val="22"/>
        </w:rPr>
        <w:t xml:space="preserve">przyłączami </w:t>
      </w:r>
      <w:r w:rsidRPr="00954474">
        <w:rPr>
          <w:rFonts w:ascii="Calibri" w:hAnsi="Calibri" w:cs="Calibri"/>
          <w:sz w:val="22"/>
          <w:szCs w:val="22"/>
        </w:rPr>
        <w:t xml:space="preserve">na terenie Rejonu Energetycznego Łódź (miejscowość Łódź, gmina Łódź) – pakiet </w:t>
      </w:r>
      <w:r w:rsidR="00C30A25">
        <w:rPr>
          <w:rFonts w:ascii="Calibri" w:hAnsi="Calibri" w:cs="Calibri"/>
          <w:sz w:val="22"/>
          <w:szCs w:val="22"/>
        </w:rPr>
        <w:t>4</w:t>
      </w:r>
      <w:r w:rsidRPr="00954474">
        <w:rPr>
          <w:rFonts w:ascii="Calibri" w:hAnsi="Calibri" w:cs="Calibri"/>
          <w:sz w:val="22"/>
          <w:szCs w:val="22"/>
        </w:rPr>
        <w:t>.</w:t>
      </w:r>
      <w:r w:rsidR="001172DA" w:rsidRPr="00954474">
        <w:rPr>
          <w:rFonts w:ascii="Calibri" w:hAnsi="Calibri" w:cs="Calibri"/>
          <w:sz w:val="22"/>
          <w:szCs w:val="22"/>
        </w:rPr>
        <w:t>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3A5B48A2" w14:textId="014F3642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1 – </w:t>
      </w:r>
      <w:r w:rsidR="00C30A25" w:rsidRPr="00C30A25">
        <w:rPr>
          <w:rFonts w:cs="Calibri"/>
          <w:sz w:val="22"/>
          <w:szCs w:val="22"/>
          <w:lang w:val="pl-PL" w:eastAsia="pl-PL"/>
        </w:rPr>
        <w:t>Wymiana istniejącej linii napowietrznej nN wraz z przyłączami ze stacji 15/0,4kV nr 10306 p.2 ul. Liściasta o łącznej długości L= 0,547 km,</w:t>
      </w:r>
    </w:p>
    <w:p w14:paraId="5AFE4E16" w14:textId="075979FB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2 – </w:t>
      </w:r>
      <w:r w:rsidR="00C30A25" w:rsidRPr="00C30A25">
        <w:rPr>
          <w:rFonts w:cs="Calibri"/>
          <w:sz w:val="22"/>
          <w:szCs w:val="22"/>
          <w:lang w:val="pl-PL" w:eastAsia="pl-PL"/>
        </w:rPr>
        <w:t>Wymiana istniejącej linii napowietrznej nN wraz z przyłączami ze stacji 15/0,4kV nr 10529 p.2 ul. Podchorążych, Molla o łącznej długości L= 0,796 km,</w:t>
      </w:r>
    </w:p>
    <w:p w14:paraId="690676A9" w14:textId="66BAA6BE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3 – </w:t>
      </w:r>
      <w:r w:rsidR="00C30A25" w:rsidRPr="00C30A25">
        <w:rPr>
          <w:rFonts w:cs="Calibri"/>
          <w:sz w:val="22"/>
          <w:szCs w:val="22"/>
          <w:lang w:val="pl-PL" w:eastAsia="pl-PL"/>
        </w:rPr>
        <w:t>Wymiana istniejącej linii napowietrznej nN wraz z przyłączami ze stacji 15/0,4kV nr 11455 p.8 ul. Liściasta o łącznej długości L= 0,253 km,</w:t>
      </w:r>
    </w:p>
    <w:p w14:paraId="380314FA" w14:textId="022DF555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4 – </w:t>
      </w:r>
      <w:r w:rsidR="00C30A25" w:rsidRPr="00C30A25">
        <w:rPr>
          <w:rFonts w:cs="Calibri"/>
          <w:sz w:val="22"/>
          <w:szCs w:val="22"/>
          <w:lang w:val="pl-PL" w:eastAsia="pl-PL"/>
        </w:rPr>
        <w:t>Wymiana istniejącej linii napowietrznej nN wraz z przyłączami ze stacji 15/0,4kV nr 10647 p.3 ul. Telefoniczna o łącznej długości L= 0,495 km,</w:t>
      </w:r>
    </w:p>
    <w:p w14:paraId="69487DA7" w14:textId="61DE4F58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5 – </w:t>
      </w:r>
      <w:r w:rsidR="00C30A25" w:rsidRPr="00C30A25">
        <w:rPr>
          <w:rFonts w:cs="Calibri"/>
          <w:sz w:val="22"/>
          <w:szCs w:val="22"/>
          <w:lang w:val="pl-PL" w:eastAsia="pl-PL"/>
        </w:rPr>
        <w:t>Wymiana istniejącej linii napowietrznej nN wraz z przyłączami ze stacji 15/0,4kV nr 10878 p.5 ul. Podchorążych o łącznej długości L= 0,494 km.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4E0077C2" w14:textId="1E2C07DC" w:rsidR="002A4D89" w:rsidRPr="00985A2C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985A2C">
        <w:rPr>
          <w:rFonts w:ascii="Verdana" w:hAnsi="Verdana" w:cs="Calibri"/>
          <w:sz w:val="18"/>
          <w:szCs w:val="18"/>
        </w:rPr>
        <w:lastRenderedPageBreak/>
        <w:t>Montaż nowej linii przewod</w:t>
      </w:r>
      <w:r w:rsidR="00CB50AD" w:rsidRPr="00985A2C">
        <w:rPr>
          <w:rFonts w:ascii="Verdana" w:hAnsi="Verdana" w:cs="Calibri"/>
          <w:sz w:val="18"/>
          <w:szCs w:val="18"/>
        </w:rPr>
        <w:t>ami</w:t>
      </w:r>
      <w:r w:rsidR="00B81B44">
        <w:rPr>
          <w:rFonts w:ascii="Verdana" w:hAnsi="Verdana" w:cs="Calibri"/>
          <w:sz w:val="18"/>
          <w:szCs w:val="18"/>
        </w:rPr>
        <w:t xml:space="preserve"> </w:t>
      </w:r>
      <w:r w:rsidR="00B81B44" w:rsidRPr="00985A2C">
        <w:rPr>
          <w:rFonts w:ascii="Verdana" w:hAnsi="Verdana" w:cs="Calibri"/>
          <w:b/>
          <w:bCs/>
          <w:sz w:val="18"/>
          <w:szCs w:val="18"/>
        </w:rPr>
        <w:t>AsXSn 4x70 mm</w:t>
      </w:r>
      <w:r w:rsidR="00B81B44"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="00B81B44">
        <w:rPr>
          <w:rFonts w:ascii="Verdana" w:hAnsi="Verdana" w:cs="Calibri"/>
          <w:b/>
          <w:bCs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4447276F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AsXSn </w:t>
      </w:r>
      <w:r w:rsidR="002A4D89">
        <w:rPr>
          <w:rFonts w:ascii="Verdana" w:hAnsi="Verdana" w:cs="Calibri"/>
          <w:color w:val="000000" w:themeColor="text1"/>
          <w:sz w:val="18"/>
          <w:szCs w:val="18"/>
        </w:rPr>
        <w:t>4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lastRenderedPageBreak/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00816015" w14:textId="6BAE9701" w:rsidR="00DE7F2E" w:rsidRDefault="00DE7F2E" w:rsidP="00DE7F2E">
      <w:pPr>
        <w:widowControl w:val="0"/>
        <w:numPr>
          <w:ilvl w:val="0"/>
          <w:numId w:val="3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przekroczył: </w:t>
      </w:r>
      <w:r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 xml:space="preserve">36 godzin 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dla</w:t>
      </w:r>
      <w:r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 xml:space="preserve"> zadania 2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 oraz </w:t>
      </w:r>
      <w:r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>24 godzin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 dla pozostałych zadań. Natomiast </w:t>
      </w:r>
      <w:r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>
        <w:rPr>
          <w:rFonts w:ascii="Verdana" w:hAnsi="Verdana"/>
          <w:b/>
          <w:bCs/>
          <w:sz w:val="18"/>
          <w:szCs w:val="18"/>
          <w:lang w:eastAsia="x-none"/>
        </w:rPr>
        <w:t xml:space="preserve">8  </w:t>
      </w:r>
      <w:r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>
        <w:rPr>
          <w:rFonts w:ascii="Verdana" w:hAnsi="Verdana"/>
          <w:b/>
          <w:bCs/>
          <w:color w:val="000000" w:themeColor="text1"/>
          <w:sz w:val="18"/>
          <w:szCs w:val="18"/>
          <w:lang w:val="x-none" w:eastAsia="x-none"/>
        </w:rPr>
        <w:t xml:space="preserve"> </w:t>
      </w:r>
      <w:r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lastRenderedPageBreak/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 xml:space="preserve">Wykaz współrzędnych w zakresie obiektów liniowych powinien zawierać współrzędne punktów </w:t>
      </w:r>
      <w:r w:rsidRPr="00D55F80">
        <w:rPr>
          <w:rFonts w:ascii="Verdana" w:hAnsi="Verdana"/>
          <w:sz w:val="18"/>
          <w:szCs w:val="18"/>
          <w:lang w:val="pl-PL"/>
        </w:rPr>
        <w:lastRenderedPageBreak/>
        <w:t>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04657A05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34177EBA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3C779" w14:textId="77777777" w:rsidR="008845E0" w:rsidRDefault="008845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7D8C" w14:textId="77777777" w:rsidR="008845E0" w:rsidRDefault="008845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715EE" w14:textId="77777777" w:rsidR="008845E0" w:rsidRDefault="008845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875617F" w14:textId="77777777" w:rsidR="008845E0" w:rsidRDefault="008845E0" w:rsidP="008845E0">
          <w:pPr>
            <w:suppressAutoHyphens/>
            <w:ind w:left="319" w:right="187" w:firstLine="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845E0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projektowych oraz wymiana istniejących linii napowietrznych nN wraz z przyłączami na terenie Rejonu Energetycznego Łódź (miejscowość Łódź, gmina Łódź) w podziale na 5 części.</w:t>
          </w:r>
        </w:p>
        <w:p w14:paraId="1E57214F" w14:textId="018179BD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8845E0">
            <w:rPr>
              <w:rFonts w:asciiTheme="majorHAnsi" w:hAnsiTheme="majorHAnsi"/>
              <w:color w:val="000000" w:themeColor="text1"/>
              <w:sz w:val="14"/>
              <w:szCs w:val="18"/>
            </w:rPr>
            <w:t>04586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  <w:r w:rsidR="008845E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część 5 ( 5 zadań)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AA637" w14:textId="77777777" w:rsidR="008845E0" w:rsidRDefault="008845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E7111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2B6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9A4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4D89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38A8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3AA8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686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5E0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474"/>
    <w:rsid w:val="009546F3"/>
    <w:rsid w:val="00955238"/>
    <w:rsid w:val="00957446"/>
    <w:rsid w:val="00957811"/>
    <w:rsid w:val="00961078"/>
    <w:rsid w:val="00961A8D"/>
    <w:rsid w:val="00961E37"/>
    <w:rsid w:val="00963088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5A2C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016C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1102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0A4D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1B44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0A25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A72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2F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E7F2E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CF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5 do SWZ 2026.docx</dmsv2BaseFileName>
    <dmsv2BaseDisplayName xmlns="http://schemas.microsoft.com/sharepoint/v3">Załącznik nr 1.3 część 5 do SWZ 2026</dmsv2BaseDisplayName>
    <dmsv2SWPP2ObjectNumber xmlns="http://schemas.microsoft.com/sharepoint/v3">POST/DYS/OLD/GZ/04586/2025                        </dmsv2SWPP2ObjectNumber>
    <dmsv2SWPP2SumMD5 xmlns="http://schemas.microsoft.com/sharepoint/v3">bdb89d2aafa4544984007ebff54df81c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24024318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JEUP5JKVCYQC-1133723987-28618</_dlc_DocId>
    <_dlc_DocIdUrl xmlns="a19cb1c7-c5c7-46d4-85ae-d83685407bba">
      <Url>https://swpp2.dms.gkpge.pl/sites/41/_layouts/15/DocIdRedir.aspx?ID=JEUP5JKVCYQC-1133723987-28618</Url>
      <Description>JEUP5JKVCYQC-1133723987-28618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38750B94-C756-4CD2-8CF8-33F016028B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1656</Words>
  <Characters>11460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12</cp:revision>
  <cp:lastPrinted>2011-10-20T15:55:00Z</cp:lastPrinted>
  <dcterms:created xsi:type="dcterms:W3CDTF">2025-10-28T08:54:00Z</dcterms:created>
  <dcterms:modified xsi:type="dcterms:W3CDTF">2025-12-18T12:15:00Z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3db6d4c6-565f-4ce1-bf09-a0814a8ce80e</vt:lpwstr>
  </property>
</Properties>
</file>